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E80BE" w14:textId="582E674C" w:rsidR="00746E60" w:rsidRPr="005711D8" w:rsidRDefault="00746E60" w:rsidP="00746E60">
      <w:pPr>
        <w:pStyle w:val="Ttulo"/>
        <w:rPr>
          <w:rFonts w:ascii="Calibri" w:hAnsi="Calibri" w:cs="Calibri"/>
          <w:bCs/>
          <w:sz w:val="24"/>
        </w:rPr>
      </w:pPr>
      <w:r w:rsidRPr="005711D8">
        <w:rPr>
          <w:rFonts w:ascii="Calibri" w:hAnsi="Calibri" w:cs="Calibri"/>
          <w:bCs/>
          <w:sz w:val="24"/>
        </w:rPr>
        <w:t xml:space="preserve">PREGÃO ELETRÔNICO </w:t>
      </w:r>
      <w:r w:rsidRPr="00E04705">
        <w:rPr>
          <w:rFonts w:ascii="Calibri" w:hAnsi="Calibri" w:cs="Calibri"/>
          <w:bCs/>
          <w:sz w:val="24"/>
        </w:rPr>
        <w:t>nº</w:t>
      </w:r>
      <w:r w:rsidR="00E04705" w:rsidRPr="00E04705">
        <w:rPr>
          <w:rFonts w:ascii="Calibri" w:hAnsi="Calibri" w:cs="Calibri"/>
          <w:bCs/>
          <w:sz w:val="24"/>
        </w:rPr>
        <w:t>1563</w:t>
      </w:r>
      <w:r w:rsidRPr="00E04705">
        <w:rPr>
          <w:rFonts w:ascii="Calibri" w:hAnsi="Calibri" w:cs="Calibri"/>
          <w:bCs/>
          <w:sz w:val="24"/>
        </w:rPr>
        <w:t>/202</w:t>
      </w:r>
      <w:r w:rsidR="003618FC" w:rsidRPr="00E04705">
        <w:rPr>
          <w:rFonts w:ascii="Calibri" w:hAnsi="Calibri" w:cs="Calibri"/>
          <w:bCs/>
          <w:sz w:val="24"/>
        </w:rPr>
        <w:t>5</w:t>
      </w:r>
    </w:p>
    <w:p w14:paraId="476DAA2D" w14:textId="2B735A42" w:rsidR="00746E60" w:rsidRPr="005711D8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5711D8">
        <w:rPr>
          <w:rFonts w:ascii="Calibri" w:hAnsi="Calibri" w:cs="Calibri"/>
          <w:bCs/>
          <w:szCs w:val="24"/>
        </w:rPr>
        <w:t>ATA DE REGISTRO DE PREÇOS</w:t>
      </w:r>
    </w:p>
    <w:p w14:paraId="5526602E" w14:textId="77777777" w:rsidR="00746E60" w:rsidRPr="005711D8" w:rsidRDefault="00746E60" w:rsidP="00746E60">
      <w:pPr>
        <w:rPr>
          <w:rFonts w:ascii="Calibri" w:hAnsi="Calibri"/>
        </w:rPr>
      </w:pPr>
    </w:p>
    <w:p w14:paraId="3C44B867" w14:textId="687F16B6" w:rsidR="00746E60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Pr="005711D8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r w:rsidR="00DE56A8" w:rsidRPr="00DE56A8">
        <w:rPr>
          <w:rFonts w:ascii="Calibri" w:hAnsi="Calibri" w:cs="Arial"/>
          <w:sz w:val="22"/>
          <w:szCs w:val="22"/>
        </w:rPr>
        <w:t xml:space="preserve">José Fernando </w:t>
      </w:r>
      <w:proofErr w:type="spellStart"/>
      <w:r w:rsidR="00DE56A8" w:rsidRPr="00DE56A8">
        <w:rPr>
          <w:rFonts w:ascii="Calibri" w:hAnsi="Calibri" w:cs="Arial"/>
          <w:sz w:val="22"/>
          <w:szCs w:val="22"/>
        </w:rPr>
        <w:t>Fragalli</w:t>
      </w:r>
      <w:proofErr w:type="spellEnd"/>
      <w:r w:rsidRPr="005711D8">
        <w:rPr>
          <w:rFonts w:ascii="Calibri" w:hAnsi="Calibri" w:cs="Arial"/>
          <w:sz w:val="22"/>
          <w:szCs w:val="22"/>
        </w:rPr>
        <w:t xml:space="preserve">, </w:t>
      </w:r>
      <w:r w:rsidR="00E75A74" w:rsidRPr="00E75A74">
        <w:rPr>
          <w:rFonts w:ascii="Calibri" w:hAnsi="Calibri" w:cs="Calibri"/>
          <w:sz w:val="22"/>
          <w:szCs w:val="22"/>
        </w:rPr>
        <w:t>CI nº 7625826/SSP-SP, CPF 030.106.838-04</w:t>
      </w:r>
      <w:r w:rsidRPr="005711D8">
        <w:rPr>
          <w:rFonts w:ascii="Calibri" w:hAnsi="Calibri" w:cs="Calibri"/>
          <w:sz w:val="22"/>
          <w:szCs w:val="22"/>
        </w:rPr>
        <w:t xml:space="preserve">, 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 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>
        <w:rPr>
          <w:rFonts w:ascii="Calibri" w:hAnsi="Calibri" w:cs="Calibri"/>
          <w:sz w:val="22"/>
          <w:szCs w:val="22"/>
        </w:rPr>
        <w:t>lote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34A9D105" w14:textId="77777777" w:rsidR="00B36EBC" w:rsidRDefault="00B36EBC" w:rsidP="00746E60">
      <w:pPr>
        <w:jc w:val="both"/>
        <w:rPr>
          <w:rFonts w:ascii="Calibri" w:hAnsi="Calibri" w:cs="Calibri"/>
          <w:sz w:val="22"/>
          <w:szCs w:val="22"/>
        </w:rPr>
      </w:pPr>
    </w:p>
    <w:p w14:paraId="321A8687" w14:textId="77777777" w:rsidR="00B36EBC" w:rsidRDefault="00B36EBC" w:rsidP="00B36EBC">
      <w:pPr>
        <w:pStyle w:val="Ttulo5"/>
        <w:numPr>
          <w:ilvl w:val="0"/>
          <w:numId w:val="0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3E714A">
        <w:rPr>
          <w:rFonts w:ascii="Calibri" w:hAnsi="Calibri" w:cs="Calibri"/>
          <w:sz w:val="22"/>
          <w:szCs w:val="22"/>
        </w:rPr>
        <w:t>TABELA DE LOTES / ITENS E OS RESPECTIVOS VENCEDORES – ANEXA À ATA DE SRP. NELA ENCONTRAM-SE AS ESPECIFICAÇÕES QUANTO AO OBJETO E SEUS FUTUROS PRESTADORES)</w:t>
      </w:r>
    </w:p>
    <w:p w14:paraId="7A43571D" w14:textId="77777777" w:rsidR="00E75A74" w:rsidRDefault="00E75A74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sz w:val="22"/>
          <w:szCs w:val="22"/>
        </w:rPr>
      </w:pPr>
    </w:p>
    <w:p w14:paraId="4A2CB982" w14:textId="389D0130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519E301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3CA72344" w14:textId="77777777" w:rsidR="00746E60" w:rsidRDefault="00746E60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2998AA77" w14:textId="77777777" w:rsidR="00DC5BFF" w:rsidRDefault="00AB02BA" w:rsidP="00DC5BFF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C1C3CFF8244F4BAC9C856FA79A14FA0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DC5BFF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DC5BFF" w:rsidRPr="005711D8">
        <w:rPr>
          <w:rFonts w:ascii="Calibri" w:hAnsi="Calibri" w:cs="Calibri"/>
          <w:sz w:val="22"/>
        </w:rPr>
        <w:t xml:space="preserve">, </w:t>
      </w:r>
    </w:p>
    <w:p w14:paraId="10BA2041" w14:textId="77777777" w:rsidR="00DC5BFF" w:rsidRDefault="00DC5BFF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0D345E1F" w14:textId="77777777" w:rsidR="00DC5BFF" w:rsidRPr="005711D8" w:rsidRDefault="00DC5BFF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18E8017A" w14:textId="3C3AF5B3" w:rsidR="00746E60" w:rsidRPr="0034514C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178D5B1F" w14:textId="77777777" w:rsidR="00746E60" w:rsidRPr="00AE67EB" w:rsidRDefault="00746E60" w:rsidP="00746E6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Órgão Gerenciador</w:t>
      </w:r>
    </w:p>
    <w:p w14:paraId="24ED77C6" w14:textId="77777777" w:rsidR="00746E60" w:rsidRPr="005711D8" w:rsidRDefault="00746E60" w:rsidP="00746E60">
      <w:pPr>
        <w:jc w:val="center"/>
        <w:rPr>
          <w:rFonts w:ascii="Calibri" w:hAnsi="Calibri" w:cs="Calibri"/>
          <w:sz w:val="22"/>
        </w:rPr>
      </w:pPr>
      <w:r w:rsidRPr="005711D8">
        <w:rPr>
          <w:rFonts w:ascii="Calibri" w:hAnsi="Calibri" w:cs="Calibri"/>
        </w:rPr>
        <w:t>Fundação Universidade do Estado de Santa Catarina</w:t>
      </w:r>
    </w:p>
    <w:p w14:paraId="4518B3A8" w14:textId="4472D3D5" w:rsidR="00746E60" w:rsidRDefault="00746E60" w:rsidP="00746E60">
      <w:pPr>
        <w:jc w:val="center"/>
        <w:rPr>
          <w:rFonts w:ascii="Calibri" w:hAnsi="Calibri" w:cs="Calibri"/>
          <w:sz w:val="22"/>
        </w:rPr>
      </w:pPr>
    </w:p>
    <w:p w14:paraId="79E93790" w14:textId="77777777" w:rsidR="00A54DA0" w:rsidRDefault="00A54DA0" w:rsidP="00746E60">
      <w:pPr>
        <w:jc w:val="center"/>
        <w:rPr>
          <w:rFonts w:ascii="Calibri" w:hAnsi="Calibri" w:cs="Calibri"/>
          <w:sz w:val="22"/>
        </w:rPr>
      </w:pPr>
    </w:p>
    <w:p w14:paraId="495BBBB9" w14:textId="77777777" w:rsidR="00DF0DB2" w:rsidRPr="005711D8" w:rsidRDefault="00DF0DB2" w:rsidP="00746E60">
      <w:pPr>
        <w:jc w:val="center"/>
        <w:rPr>
          <w:rFonts w:ascii="Calibri" w:hAnsi="Calibri" w:cs="Calibri"/>
          <w:sz w:val="22"/>
        </w:rPr>
      </w:pPr>
    </w:p>
    <w:p w14:paraId="5FB10DDE" w14:textId="2912FC21" w:rsidR="00746E60" w:rsidRPr="0034514C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44E2768B" w14:textId="468117A4" w:rsidR="00DF0DB2" w:rsidRDefault="00DF0DB2" w:rsidP="00746E6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DF0DB2">
        <w:rPr>
          <w:rFonts w:ascii="Calibri" w:hAnsi="Calibri" w:cs="Calibri"/>
          <w:b/>
          <w:bCs/>
          <w:sz w:val="22"/>
          <w:szCs w:val="22"/>
        </w:rPr>
        <w:t xml:space="preserve">ADAGIL CLIMATIZAÇÃO EIRELI - EPP </w:t>
      </w:r>
    </w:p>
    <w:p w14:paraId="266DF5AF" w14:textId="5C410179" w:rsidR="00746E60" w:rsidRDefault="00DF0DB2" w:rsidP="00746E6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DF0DB2">
        <w:rPr>
          <w:rFonts w:ascii="Calibri" w:hAnsi="Calibri" w:cs="Calibri"/>
          <w:b/>
          <w:bCs/>
          <w:sz w:val="22"/>
          <w:szCs w:val="22"/>
        </w:rPr>
        <w:t>CNPJ 95.811.790/0001-00</w:t>
      </w:r>
    </w:p>
    <w:sectPr w:rsidR="00746E60" w:rsidSect="00E75A74">
      <w:headerReference w:type="default" r:id="rId8"/>
      <w:footerReference w:type="default" r:id="rId9"/>
      <w:pgSz w:w="11907" w:h="16840" w:code="9"/>
      <w:pgMar w:top="851" w:right="851" w:bottom="794" w:left="1134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C6F7" w14:textId="77777777" w:rsidR="00AE7910" w:rsidRDefault="00AE7910">
      <w:r>
        <w:separator/>
      </w:r>
    </w:p>
  </w:endnote>
  <w:endnote w:type="continuationSeparator" w:id="0">
    <w:p w14:paraId="7E2AAA9C" w14:textId="77777777" w:rsidR="00AE7910" w:rsidRDefault="00AE7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881E4" w14:textId="42D073F5" w:rsidR="00AE7910" w:rsidRPr="00562F8F" w:rsidRDefault="00AE7910" w:rsidP="00562F8F">
    <w:pPr>
      <w:pStyle w:val="Rodap"/>
      <w:jc w:val="right"/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17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19</w:t>
    </w:r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5EC3" w14:textId="77777777" w:rsidR="00AE7910" w:rsidRDefault="00AE7910">
      <w:r>
        <w:separator/>
      </w:r>
    </w:p>
  </w:footnote>
  <w:footnote w:type="continuationSeparator" w:id="0">
    <w:p w14:paraId="18331152" w14:textId="77777777" w:rsidR="00AE7910" w:rsidRDefault="00AE7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DB049" w14:textId="05A82D1B" w:rsidR="00AE7910" w:rsidRDefault="00AE7910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FD728D9" wp14:editId="1C46BD9D">
          <wp:extent cx="1295400" cy="438150"/>
          <wp:effectExtent l="0" t="0" r="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09E69" w14:textId="77777777" w:rsidR="00AE7910" w:rsidRDefault="00AE7910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10063418">
    <w:abstractNumId w:val="0"/>
  </w:num>
  <w:num w:numId="2" w16cid:durableId="1538814844">
    <w:abstractNumId w:val="1"/>
  </w:num>
  <w:num w:numId="3" w16cid:durableId="181869473">
    <w:abstractNumId w:val="2"/>
  </w:num>
  <w:num w:numId="4" w16cid:durableId="1357462625">
    <w:abstractNumId w:val="6"/>
  </w:num>
  <w:num w:numId="5" w16cid:durableId="66535319">
    <w:abstractNumId w:val="13"/>
  </w:num>
  <w:num w:numId="6" w16cid:durableId="1118528384">
    <w:abstractNumId w:val="8"/>
  </w:num>
  <w:num w:numId="7" w16cid:durableId="1019429677">
    <w:abstractNumId w:val="5"/>
  </w:num>
  <w:num w:numId="8" w16cid:durableId="948269732">
    <w:abstractNumId w:val="7"/>
  </w:num>
  <w:num w:numId="9" w16cid:durableId="449859726">
    <w:abstractNumId w:val="10"/>
  </w:num>
  <w:num w:numId="10" w16cid:durableId="1038428374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 w16cid:durableId="655065053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 w16cid:durableId="880703204">
    <w:abstractNumId w:val="4"/>
  </w:num>
  <w:num w:numId="13" w16cid:durableId="1567766330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 w16cid:durableId="630554000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 w16cid:durableId="420487992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 w16cid:durableId="1677149551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 w16cid:durableId="51596973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 w16cid:durableId="88664889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 w16cid:durableId="80913127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 w16cid:durableId="201942694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 w16cid:durableId="27953702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 w16cid:durableId="206510576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 w16cid:durableId="206263356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 w16cid:durableId="24537948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 w16cid:durableId="119684944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 w16cid:durableId="189820538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 w16cid:durableId="147922220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 w16cid:durableId="931743821">
    <w:abstractNumId w:val="3"/>
  </w:num>
  <w:num w:numId="29" w16cid:durableId="585916894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 w16cid:durableId="1991256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 w16cid:durableId="231090447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 w16cid:durableId="66153571">
    <w:abstractNumId w:val="11"/>
  </w:num>
  <w:num w:numId="33" w16cid:durableId="141044498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8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56DB0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12A5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368A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0F78AD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3421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04D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239FA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70A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317A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2A0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18FC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9A3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22EA"/>
    <w:rsid w:val="00505582"/>
    <w:rsid w:val="0050583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C7109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E7C73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49E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0619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2C57"/>
    <w:rsid w:val="006B34D8"/>
    <w:rsid w:val="006B5514"/>
    <w:rsid w:val="006B5C06"/>
    <w:rsid w:val="006B5D4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098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078BE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207F"/>
    <w:rsid w:val="007A3796"/>
    <w:rsid w:val="007A4AD4"/>
    <w:rsid w:val="007A5C06"/>
    <w:rsid w:val="007A6B3A"/>
    <w:rsid w:val="007A738C"/>
    <w:rsid w:val="007A7A83"/>
    <w:rsid w:val="007B2C18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6E48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09A3"/>
    <w:rsid w:val="007F1EBE"/>
    <w:rsid w:val="007F2AF5"/>
    <w:rsid w:val="007F4A02"/>
    <w:rsid w:val="007F5F44"/>
    <w:rsid w:val="007F6A57"/>
    <w:rsid w:val="00803AED"/>
    <w:rsid w:val="00803FF1"/>
    <w:rsid w:val="008047F1"/>
    <w:rsid w:val="00806CD1"/>
    <w:rsid w:val="0080794C"/>
    <w:rsid w:val="00815CA4"/>
    <w:rsid w:val="00822C31"/>
    <w:rsid w:val="00827044"/>
    <w:rsid w:val="00830189"/>
    <w:rsid w:val="0083222B"/>
    <w:rsid w:val="00834D69"/>
    <w:rsid w:val="00835012"/>
    <w:rsid w:val="008376EB"/>
    <w:rsid w:val="00840E9D"/>
    <w:rsid w:val="008508AB"/>
    <w:rsid w:val="00851288"/>
    <w:rsid w:val="00851DD8"/>
    <w:rsid w:val="00852605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3C76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8F6EA5"/>
    <w:rsid w:val="009065E8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365F"/>
    <w:rsid w:val="0092563B"/>
    <w:rsid w:val="00930EA8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1E4D"/>
    <w:rsid w:val="00A32B0B"/>
    <w:rsid w:val="00A3653A"/>
    <w:rsid w:val="00A36C4C"/>
    <w:rsid w:val="00A414C7"/>
    <w:rsid w:val="00A42BD5"/>
    <w:rsid w:val="00A46A13"/>
    <w:rsid w:val="00A51CCB"/>
    <w:rsid w:val="00A53A55"/>
    <w:rsid w:val="00A54375"/>
    <w:rsid w:val="00A54DA0"/>
    <w:rsid w:val="00A569F4"/>
    <w:rsid w:val="00A619A0"/>
    <w:rsid w:val="00A61BAF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242F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02BA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E7910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255B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35B1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4472"/>
    <w:rsid w:val="00B96BAA"/>
    <w:rsid w:val="00BA015F"/>
    <w:rsid w:val="00BA219D"/>
    <w:rsid w:val="00BA258A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054BD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4C7B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6B48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C7DF7"/>
    <w:rsid w:val="00CD146B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B70"/>
    <w:rsid w:val="00D97D7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5BFF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0DB2"/>
    <w:rsid w:val="00DF134B"/>
    <w:rsid w:val="00E01961"/>
    <w:rsid w:val="00E025BA"/>
    <w:rsid w:val="00E04705"/>
    <w:rsid w:val="00E04E48"/>
    <w:rsid w:val="00E05F51"/>
    <w:rsid w:val="00E07518"/>
    <w:rsid w:val="00E07E53"/>
    <w:rsid w:val="00E116EA"/>
    <w:rsid w:val="00E14EB7"/>
    <w:rsid w:val="00E16236"/>
    <w:rsid w:val="00E17478"/>
    <w:rsid w:val="00E22722"/>
    <w:rsid w:val="00E25007"/>
    <w:rsid w:val="00E25BF3"/>
    <w:rsid w:val="00E27D01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5A74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C273A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4DA5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03DC"/>
    <w:rsid w:val="00F5113B"/>
    <w:rsid w:val="00F52323"/>
    <w:rsid w:val="00F52CEA"/>
    <w:rsid w:val="00F535AF"/>
    <w:rsid w:val="00F549D1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241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C3CFF8244F4BAC9C856FA79A14FA0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2C0D3ED-DC5D-41DD-9EFF-4789A2D146CD}"/>
      </w:docPartPr>
      <w:docPartBody>
        <w:p w:rsidR="004D7020" w:rsidRDefault="004D7020" w:rsidP="004D7020">
          <w:pPr>
            <w:pStyle w:val="C1C3CFF8244F4BAC9C856FA79A14FA04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0F78AD"/>
    <w:rsid w:val="00163184"/>
    <w:rsid w:val="00193421"/>
    <w:rsid w:val="002611AB"/>
    <w:rsid w:val="003F7607"/>
    <w:rsid w:val="004258F9"/>
    <w:rsid w:val="004B2F91"/>
    <w:rsid w:val="004D7020"/>
    <w:rsid w:val="00505832"/>
    <w:rsid w:val="0054441A"/>
    <w:rsid w:val="005F14F9"/>
    <w:rsid w:val="00670619"/>
    <w:rsid w:val="006738B0"/>
    <w:rsid w:val="00695DD5"/>
    <w:rsid w:val="006D7639"/>
    <w:rsid w:val="00712F71"/>
    <w:rsid w:val="008F6EA5"/>
    <w:rsid w:val="00930EA8"/>
    <w:rsid w:val="009A05A2"/>
    <w:rsid w:val="00A1342A"/>
    <w:rsid w:val="00A3182D"/>
    <w:rsid w:val="00AA7AFB"/>
    <w:rsid w:val="00B4559A"/>
    <w:rsid w:val="00BA2BC2"/>
    <w:rsid w:val="00C24C7B"/>
    <w:rsid w:val="00CC7DF7"/>
    <w:rsid w:val="00DC2A55"/>
    <w:rsid w:val="00E17B52"/>
    <w:rsid w:val="00F11930"/>
    <w:rsid w:val="00F2680D"/>
    <w:rsid w:val="00F3313F"/>
    <w:rsid w:val="00F50A63"/>
    <w:rsid w:val="00F5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4D7020"/>
    <w:rPr>
      <w:color w:val="808080"/>
    </w:rPr>
  </w:style>
  <w:style w:type="paragraph" w:customStyle="1" w:styleId="C1C3CFF8244F4BAC9C856FA79A14FA04">
    <w:name w:val="C1C3CFF8244F4BAC9C856FA79A14FA04"/>
    <w:rsid w:val="004D7020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1A1DA-7E1C-43D5-8F96-B04157932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1895</TotalTime>
  <Pages>1</Pages>
  <Words>448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2864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PAULO EDISON DE LIMA</cp:lastModifiedBy>
  <cp:revision>109</cp:revision>
  <cp:lastPrinted>2025-10-13T12:33:00Z</cp:lastPrinted>
  <dcterms:created xsi:type="dcterms:W3CDTF">2020-05-14T18:48:00Z</dcterms:created>
  <dcterms:modified xsi:type="dcterms:W3CDTF">2025-10-13T12:33:00Z</dcterms:modified>
</cp:coreProperties>
</file>